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636F8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</w:t>
      </w:r>
      <w:r w:rsidR="00681677">
        <w:rPr>
          <w:rFonts w:ascii="Garamond" w:hAnsi="Garamond"/>
          <w:sz w:val="24"/>
          <w:szCs w:val="24"/>
        </w:rPr>
        <w:t>6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3E3303D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1677" w:rsidRPr="0040603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62B6E6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681677">
        <w:rPr>
          <w:rFonts w:ascii="Garamond" w:hAnsi="Garamond" w:cs="Arial"/>
          <w:b/>
          <w:sz w:val="22"/>
          <w:szCs w:val="22"/>
        </w:rPr>
        <w:t>25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890C62">
        <w:rPr>
          <w:rFonts w:ascii="Garamond" w:hAnsi="Garamond" w:cs="Arial"/>
          <w:b/>
          <w:sz w:val="22"/>
          <w:szCs w:val="22"/>
        </w:rPr>
        <w:t>10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30D29" w14:textId="77777777" w:rsidR="003869CE" w:rsidRDefault="003869CE" w:rsidP="00795AAC">
      <w:r>
        <w:separator/>
      </w:r>
    </w:p>
  </w:endnote>
  <w:endnote w:type="continuationSeparator" w:id="0">
    <w:p w14:paraId="211F06D3" w14:textId="77777777" w:rsidR="003869CE" w:rsidRDefault="003869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1097F" w14:textId="77777777" w:rsidR="003869CE" w:rsidRDefault="003869CE" w:rsidP="00795AAC">
      <w:r>
        <w:separator/>
      </w:r>
    </w:p>
  </w:footnote>
  <w:footnote w:type="continuationSeparator" w:id="0">
    <w:p w14:paraId="63F3ED0D" w14:textId="77777777" w:rsidR="003869CE" w:rsidRDefault="003869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677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7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ock6l9TRwzZppdLz0oJzrJYv3sWihVon2h7mxzxPlWY=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Ex+3Q3ij/kLCegpN+G4UtO74mCeD/efqJoV+S8Q17n8=</DigestValue>
    </Reference>
  </SignedInfo>
  <SignatureValue>BXF3V+zqYWcXexCAZuhuQ+4TZoehYC0bDhe7EZIHmKv8HOhkBOMsr2lAL+RckjwJat5g5aOsJCAN
18NxeCgCHrnVrXY0XfEUL0UbT08r5zWV2InGMFvOLkKUIm5iKbWGyOF1UqQKcwSnMEVXKPaapl9g
LQlb3CZyaOqfrFBjbtFHV78DmDAUH+eYYhal+IQ46Q9CRtR6yTdEh0SfEqiCU+RISW+yfnpzvlaB
a7ewypDpu8K2iyiyHC6s0KfdvzTs7IyuzzOxUuxl+QWtOpnhPGsWXc0h91SU4LOEJzaWjuJBIkM7
AvwfeeOcAzJYiAaQ/1TmzTj6OhcwnwLa6eJRwA==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q3lqfVu/aJqU15ZyPgQgB/mham3rgyL5J1A8FOdjSG8=</DigestValue>
      </Reference>
      <Reference URI="/word/document.xml?ContentType=application/vnd.openxmlformats-officedocument.wordprocessingml.document.main+xml">
        <DigestMethod Algorithm="http://www.w3.org/2001/04/xmlenc#sha256"/>
        <DigestValue>Hn1kfgubbTooyyGS/B61CXmZt7xxzb+C2E0ft4NB8Lk=</DigestValue>
      </Reference>
      <Reference URI="/word/endnotes.xml?ContentType=application/vnd.openxmlformats-officedocument.wordprocessingml.endnotes+xml">
        <DigestMethod Algorithm="http://www.w3.org/2001/04/xmlenc#sha256"/>
        <DigestValue>JMsI5JVTFBhr/Mv+b+/GivHql30S+9US9FZBH1xWYoI=</DigestValue>
      </Reference>
      <Reference URI="/word/fontTable.xml?ContentType=application/vnd.openxmlformats-officedocument.wordprocessingml.fontTable+xml">
        <DigestMethod Algorithm="http://www.w3.org/2001/04/xmlenc#sha256"/>
        <DigestValue>UnMjguX3KGLJwmVr/1YMuBzAU6F8rniFpX2mGv9Dm9A=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E/pHzhWD4u0NtHz6rFeGPsSkb63eU6IAGtscONluDoc=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qF3FAVdHJn7Bt6lXfvv+eeRaAUbMzp/SMksRMyNI0so=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2021-10-11T08:29:58Z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2021-10-11T08:29:58Z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89DB8-9BA6-4940-871B-B3F18B2F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2021-03-19T09:53:00Z</dcterms:created>
  <dcterms:modified xsi:type="dcterms:W3CDTF">2021-10-11T08:29:00Z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